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A599" w14:textId="77777777" w:rsidR="00B3710A" w:rsidRDefault="00B3710A" w:rsidP="008B329D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rPr>
          <w:rFonts w:ascii="Verdana" w:eastAsia="Verdana" w:hAnsi="Verdana" w:cs="Verdana"/>
          <w:b/>
          <w:spacing w:val="-2"/>
          <w:sz w:val="20"/>
          <w:szCs w:val="20"/>
        </w:rPr>
      </w:pPr>
    </w:p>
    <w:p w14:paraId="3AA4FD2F" w14:textId="78D22514" w:rsidR="00960FD2" w:rsidRPr="008706C1" w:rsidRDefault="008A1514" w:rsidP="008706C1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jc w:val="right"/>
        <w:rPr>
          <w:rFonts w:ascii="Verdana" w:eastAsia="Verdana" w:hAnsi="Verdana" w:cs="Verdana"/>
          <w:b/>
          <w:spacing w:val="-2"/>
          <w:sz w:val="20"/>
          <w:szCs w:val="20"/>
        </w:rPr>
      </w:pPr>
      <w:r>
        <w:rPr>
          <w:rFonts w:ascii="Verdana" w:eastAsia="Verdana" w:hAnsi="Verdana" w:cs="Verdana"/>
          <w:b/>
          <w:spacing w:val="-2"/>
          <w:sz w:val="20"/>
          <w:szCs w:val="20"/>
        </w:rPr>
        <w:t xml:space="preserve">Załącznik nr </w:t>
      </w:r>
      <w:r w:rsidR="00D81860">
        <w:rPr>
          <w:rFonts w:ascii="Verdana" w:eastAsia="Verdana" w:hAnsi="Verdana" w:cs="Verdana"/>
          <w:b/>
          <w:spacing w:val="-2"/>
          <w:sz w:val="20"/>
          <w:szCs w:val="20"/>
        </w:rPr>
        <w:t>1</w:t>
      </w:r>
      <w:r>
        <w:rPr>
          <w:rFonts w:ascii="Verdana" w:eastAsia="Verdana" w:hAnsi="Verdana" w:cs="Verdana"/>
          <w:b/>
          <w:spacing w:val="-2"/>
          <w:sz w:val="20"/>
          <w:szCs w:val="20"/>
        </w:rPr>
        <w:t xml:space="preserve"> </w:t>
      </w:r>
      <w:r w:rsidR="008706C1">
        <w:rPr>
          <w:rFonts w:ascii="Verdana" w:eastAsia="Verdana" w:hAnsi="Verdana" w:cs="Verdana"/>
          <w:b/>
          <w:spacing w:val="-2"/>
          <w:sz w:val="20"/>
          <w:szCs w:val="20"/>
        </w:rPr>
        <w:br/>
      </w:r>
      <w:r>
        <w:rPr>
          <w:rFonts w:ascii="Verdana" w:eastAsia="Verdana" w:hAnsi="Verdana" w:cs="Verdana"/>
          <w:b/>
          <w:spacing w:val="-2"/>
          <w:sz w:val="20"/>
          <w:szCs w:val="20"/>
        </w:rPr>
        <w:t>do Zaproszenia</w:t>
      </w:r>
      <w:r w:rsidR="00960FD2" w:rsidRPr="00B96360">
        <w:rPr>
          <w:rFonts w:ascii="Verdana" w:eastAsia="Verdana" w:hAnsi="Verdana" w:cs="Verdana"/>
          <w:b/>
          <w:spacing w:val="-2"/>
          <w:sz w:val="20"/>
          <w:szCs w:val="20"/>
        </w:rPr>
        <w:t xml:space="preserve"> </w:t>
      </w:r>
      <w:r w:rsidR="00A767A7">
        <w:rPr>
          <w:rFonts w:ascii="Verdana" w:eastAsia="Verdana" w:hAnsi="Verdana" w:cs="Verdana"/>
          <w:b/>
          <w:spacing w:val="-2"/>
          <w:sz w:val="20"/>
          <w:szCs w:val="20"/>
        </w:rPr>
        <w:t>do składania ofert</w:t>
      </w:r>
      <w:r w:rsidR="00960FD2" w:rsidRPr="00B96360">
        <w:rPr>
          <w:rFonts w:ascii="Verdana" w:eastAsia="Verdana" w:hAnsi="Verdana" w:cs="Verdana"/>
          <w:b/>
          <w:spacing w:val="-2"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6691CBD0" w14:textId="77777777" w:rsidR="00960FD2" w:rsidRPr="00B96360" w:rsidRDefault="00960FD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spacing w:after="0" w:line="274" w:lineRule="exact"/>
        <w:jc w:val="center"/>
        <w:rPr>
          <w:rFonts w:ascii="Verdana" w:hAnsi="Verdana" w:cs="Verdana"/>
          <w:b/>
          <w:spacing w:val="-2"/>
          <w:sz w:val="20"/>
          <w:szCs w:val="20"/>
        </w:rPr>
      </w:pPr>
    </w:p>
    <w:p w14:paraId="1A3D6152" w14:textId="1DCCBDAB" w:rsidR="008A1514" w:rsidRDefault="008A1514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spacing w:after="0" w:line="274" w:lineRule="exact"/>
        <w:jc w:val="center"/>
        <w:rPr>
          <w:rFonts w:ascii="Verdana" w:hAnsi="Verdana" w:cs="Verdana"/>
          <w:b/>
          <w:spacing w:val="-2"/>
          <w:sz w:val="24"/>
          <w:szCs w:val="24"/>
        </w:rPr>
      </w:pPr>
    </w:p>
    <w:p w14:paraId="52950FDA" w14:textId="77777777" w:rsidR="00B3710A" w:rsidRPr="008A1514" w:rsidRDefault="00B3710A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spacing w:after="0" w:line="274" w:lineRule="exact"/>
        <w:jc w:val="center"/>
        <w:rPr>
          <w:rFonts w:ascii="Verdana" w:hAnsi="Verdana" w:cs="Verdana"/>
          <w:b/>
          <w:spacing w:val="-2"/>
          <w:sz w:val="24"/>
          <w:szCs w:val="24"/>
        </w:rPr>
      </w:pPr>
    </w:p>
    <w:p w14:paraId="0244DF4E" w14:textId="319AC9D3" w:rsidR="00960FD2" w:rsidRPr="008A1514" w:rsidRDefault="00DD4C0C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spacing w:after="0" w:line="274" w:lineRule="exact"/>
        <w:jc w:val="center"/>
        <w:rPr>
          <w:rFonts w:ascii="Verdana" w:hAnsi="Verdana" w:cs="Verdana"/>
          <w:b/>
          <w:spacing w:val="-2"/>
          <w:sz w:val="24"/>
          <w:szCs w:val="24"/>
        </w:rPr>
      </w:pPr>
      <w:r w:rsidRPr="008A1514">
        <w:rPr>
          <w:rFonts w:ascii="Verdana" w:hAnsi="Verdana" w:cs="Verdana"/>
          <w:b/>
          <w:spacing w:val="-2"/>
          <w:sz w:val="24"/>
          <w:szCs w:val="24"/>
        </w:rPr>
        <w:t>Akademia Nauk Stosowanych w Nowym Targu</w:t>
      </w:r>
    </w:p>
    <w:p w14:paraId="136A4B80" w14:textId="77777777" w:rsidR="00960FD2" w:rsidRPr="00B96360" w:rsidRDefault="00960FD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spacing w:after="0" w:line="274" w:lineRule="exact"/>
        <w:rPr>
          <w:rFonts w:ascii="Verdana" w:hAnsi="Verdana" w:cs="Verdana"/>
          <w:b/>
          <w:i/>
          <w:spacing w:val="-2"/>
          <w:sz w:val="20"/>
          <w:szCs w:val="20"/>
        </w:rPr>
      </w:pPr>
    </w:p>
    <w:p w14:paraId="6FDF1968" w14:textId="062536B4" w:rsidR="00960FD2" w:rsidRDefault="00960FD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spacing w:after="0" w:line="274" w:lineRule="exact"/>
        <w:jc w:val="center"/>
        <w:rPr>
          <w:rFonts w:ascii="Verdana" w:hAnsi="Verdana" w:cs="Verdana"/>
          <w:b/>
          <w:i/>
          <w:spacing w:val="-2"/>
          <w:sz w:val="24"/>
          <w:szCs w:val="24"/>
        </w:rPr>
      </w:pPr>
    </w:p>
    <w:p w14:paraId="5CB04C70" w14:textId="77777777" w:rsidR="00B3710A" w:rsidRPr="00A80A11" w:rsidRDefault="00B3710A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spacing w:after="0" w:line="274" w:lineRule="exact"/>
        <w:jc w:val="center"/>
        <w:rPr>
          <w:rFonts w:ascii="Verdana" w:hAnsi="Verdana" w:cs="Verdana"/>
          <w:b/>
          <w:i/>
          <w:spacing w:val="-2"/>
          <w:sz w:val="24"/>
          <w:szCs w:val="24"/>
        </w:rPr>
      </w:pPr>
    </w:p>
    <w:p w14:paraId="68704429" w14:textId="31468F81" w:rsidR="008B329D" w:rsidRPr="008B329D" w:rsidRDefault="005D1036" w:rsidP="008B329D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spacing w:line="274" w:lineRule="exact"/>
        <w:ind w:left="360"/>
        <w:jc w:val="center"/>
        <w:rPr>
          <w:rFonts w:ascii="Verdana" w:hAnsi="Verdana" w:cs="Verdana"/>
          <w:b/>
          <w:bCs/>
          <w:spacing w:val="-2"/>
          <w:sz w:val="20"/>
          <w:szCs w:val="20"/>
        </w:rPr>
      </w:pPr>
      <w:r>
        <w:rPr>
          <w:rFonts w:ascii="Verdana" w:hAnsi="Verdana" w:cs="Verdana"/>
          <w:b/>
          <w:spacing w:val="-2"/>
          <w:sz w:val="24"/>
          <w:szCs w:val="24"/>
        </w:rPr>
        <w:t>FORMULARZ OFERTOWY</w:t>
      </w:r>
      <w:r w:rsidR="00E839A4">
        <w:rPr>
          <w:rFonts w:ascii="Verdana" w:hAnsi="Verdana" w:cs="Verdana"/>
          <w:b/>
          <w:spacing w:val="-2"/>
          <w:sz w:val="20"/>
          <w:szCs w:val="20"/>
        </w:rPr>
        <w:t xml:space="preserve"> </w:t>
      </w:r>
      <w:r w:rsidR="00E839A4">
        <w:rPr>
          <w:rFonts w:ascii="Verdana" w:hAnsi="Verdana" w:cs="Verdana"/>
          <w:b/>
          <w:spacing w:val="-2"/>
          <w:sz w:val="20"/>
          <w:szCs w:val="20"/>
        </w:rPr>
        <w:br/>
      </w:r>
      <w:r w:rsidR="00D81860" w:rsidRPr="00D81860">
        <w:rPr>
          <w:rFonts w:ascii="Verdana" w:hAnsi="Verdana" w:cs="Verdana"/>
          <w:b/>
          <w:spacing w:val="-2"/>
          <w:sz w:val="20"/>
          <w:szCs w:val="20"/>
        </w:rPr>
        <w:t>na realizację usługi nagrania krótkich materiałów wideo oraz filmów dokumentalnych i dziennikarskich na potrzeby promocyjne i rekrutacyjne Akademii Nauk Stosowanych w Nowym Targu w terminie do 10 miesięcy od dnia podpisania umowy, zgodnie z zakresem wskazanym w punkcie 4 Zapytania ofertowego oraz wymaganiami technicznymi i organizacyjnymi</w:t>
      </w:r>
      <w:r w:rsidR="008B329D" w:rsidRPr="008B329D">
        <w:rPr>
          <w:rFonts w:ascii="Verdana" w:hAnsi="Verdana" w:cs="Verdana"/>
          <w:b/>
          <w:bCs/>
          <w:spacing w:val="-2"/>
          <w:sz w:val="20"/>
          <w:szCs w:val="20"/>
        </w:rPr>
        <w:t>.</w:t>
      </w:r>
    </w:p>
    <w:p w14:paraId="666E26B3" w14:textId="70D43616" w:rsidR="00363862" w:rsidRDefault="00E839A4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spacing w:after="0" w:line="274" w:lineRule="exact"/>
        <w:jc w:val="center"/>
        <w:rPr>
          <w:rFonts w:ascii="Verdana" w:hAnsi="Verdana" w:cs="Verdana"/>
          <w:b/>
          <w:spacing w:val="-2"/>
          <w:sz w:val="20"/>
          <w:szCs w:val="20"/>
        </w:rPr>
      </w:pPr>
      <w:r w:rsidRPr="00E839A4">
        <w:rPr>
          <w:rFonts w:ascii="Verdana" w:hAnsi="Verdana"/>
          <w:b/>
          <w:bCs/>
          <w:sz w:val="20"/>
          <w:szCs w:val="20"/>
          <w:lang w:eastAsia="en-US"/>
        </w:rPr>
        <w:t xml:space="preserve"> </w:t>
      </w:r>
    </w:p>
    <w:p w14:paraId="60582A6E" w14:textId="77777777" w:rsidR="00B3710A" w:rsidRPr="00B96360" w:rsidRDefault="00B3710A" w:rsidP="008B329D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spacing w:after="0" w:line="274" w:lineRule="exact"/>
        <w:rPr>
          <w:rFonts w:ascii="Verdana" w:hAnsi="Verdana"/>
          <w:sz w:val="20"/>
          <w:szCs w:val="20"/>
        </w:rPr>
      </w:pPr>
    </w:p>
    <w:p w14:paraId="621C3C47" w14:textId="03B9D99F" w:rsidR="00960FD2" w:rsidRDefault="00960FD2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spacing w:after="120" w:line="278" w:lineRule="exact"/>
        <w:rPr>
          <w:rFonts w:ascii="Verdana" w:hAnsi="Verdana" w:cs="Verdana"/>
          <w:sz w:val="20"/>
          <w:szCs w:val="20"/>
        </w:rPr>
      </w:pPr>
      <w:r w:rsidRPr="00B96360">
        <w:rPr>
          <w:rFonts w:ascii="Verdana" w:hAnsi="Verdana" w:cs="Verdana"/>
          <w:sz w:val="20"/>
          <w:szCs w:val="20"/>
        </w:rPr>
        <w:t>nazwa wykonawcy</w:t>
      </w:r>
      <w:r w:rsidRPr="00B96360">
        <w:rPr>
          <w:rFonts w:ascii="Verdana" w:hAnsi="Verdana" w:cs="Verdana"/>
          <w:sz w:val="20"/>
          <w:szCs w:val="20"/>
        </w:rPr>
        <w:tab/>
      </w:r>
    </w:p>
    <w:p w14:paraId="0BDE5A25" w14:textId="77777777" w:rsidR="00363862" w:rsidRPr="00B96360" w:rsidRDefault="00363862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spacing w:after="120" w:line="278" w:lineRule="exact"/>
        <w:rPr>
          <w:rFonts w:ascii="Verdana" w:hAnsi="Verdana"/>
          <w:sz w:val="20"/>
          <w:szCs w:val="20"/>
        </w:rPr>
      </w:pPr>
    </w:p>
    <w:p w14:paraId="70416BDF" w14:textId="6C34E573" w:rsidR="00960FD2" w:rsidRDefault="00960FD2">
      <w:pPr>
        <w:widowControl w:val="0"/>
        <w:shd w:val="clear" w:color="auto" w:fill="FFFFFF"/>
        <w:tabs>
          <w:tab w:val="left" w:pos="562"/>
          <w:tab w:val="left" w:leader="dot" w:pos="8794"/>
        </w:tabs>
        <w:autoSpaceDE w:val="0"/>
        <w:spacing w:after="120" w:line="278" w:lineRule="exact"/>
        <w:rPr>
          <w:rFonts w:ascii="Verdana" w:hAnsi="Verdana" w:cs="Verdana"/>
          <w:sz w:val="20"/>
          <w:szCs w:val="20"/>
        </w:rPr>
      </w:pPr>
      <w:r w:rsidRPr="00B96360">
        <w:rPr>
          <w:rFonts w:ascii="Verdana" w:hAnsi="Verdana" w:cs="Verdana"/>
          <w:sz w:val="20"/>
          <w:szCs w:val="20"/>
        </w:rPr>
        <w:t>adres wykonawcy</w:t>
      </w:r>
      <w:r w:rsidRPr="00B96360">
        <w:rPr>
          <w:rFonts w:ascii="Verdana" w:hAnsi="Verdana" w:cs="Verdana"/>
          <w:sz w:val="20"/>
          <w:szCs w:val="20"/>
        </w:rPr>
        <w:tab/>
        <w:t>.</w:t>
      </w:r>
    </w:p>
    <w:p w14:paraId="44536CD4" w14:textId="77777777" w:rsidR="00363862" w:rsidRPr="00B96360" w:rsidRDefault="00363862">
      <w:pPr>
        <w:widowControl w:val="0"/>
        <w:shd w:val="clear" w:color="auto" w:fill="FFFFFF"/>
        <w:tabs>
          <w:tab w:val="left" w:pos="562"/>
          <w:tab w:val="left" w:leader="dot" w:pos="8794"/>
        </w:tabs>
        <w:autoSpaceDE w:val="0"/>
        <w:spacing w:after="120" w:line="278" w:lineRule="exact"/>
        <w:rPr>
          <w:rFonts w:ascii="Verdana" w:hAnsi="Verdana"/>
          <w:sz w:val="20"/>
          <w:szCs w:val="20"/>
        </w:rPr>
      </w:pPr>
    </w:p>
    <w:p w14:paraId="18D4426D" w14:textId="7F5FA35A" w:rsidR="00960FD2" w:rsidRPr="00B66F02" w:rsidRDefault="008A1514">
      <w:pPr>
        <w:widowControl w:val="0"/>
        <w:shd w:val="clear" w:color="auto" w:fill="FFFFFF"/>
        <w:tabs>
          <w:tab w:val="left" w:pos="562"/>
          <w:tab w:val="left" w:leader="dot" w:pos="8794"/>
        </w:tabs>
        <w:autoSpaceDE w:val="0"/>
        <w:spacing w:after="120" w:line="278" w:lineRule="exact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</w:t>
      </w:r>
      <w:r w:rsidR="00DD4C0C" w:rsidRPr="00B66F02">
        <w:rPr>
          <w:rFonts w:ascii="Verdana" w:hAnsi="Verdana" w:cs="Verdana"/>
          <w:sz w:val="20"/>
          <w:szCs w:val="20"/>
        </w:rPr>
        <w:t>el./</w:t>
      </w:r>
      <w:r w:rsidR="00960FD2" w:rsidRPr="00B66F02">
        <w:rPr>
          <w:rFonts w:ascii="Verdana" w:hAnsi="Verdana" w:cs="Verdana"/>
          <w:sz w:val="20"/>
          <w:szCs w:val="20"/>
        </w:rPr>
        <w:t xml:space="preserve">e-mail: </w:t>
      </w:r>
      <w:r w:rsidR="00960FD2" w:rsidRPr="00B66F02">
        <w:rPr>
          <w:rFonts w:ascii="Verdana" w:hAnsi="Verdana" w:cs="Verdana"/>
          <w:sz w:val="20"/>
          <w:szCs w:val="20"/>
        </w:rPr>
        <w:tab/>
        <w:t>.</w:t>
      </w:r>
    </w:p>
    <w:p w14:paraId="2204FF2E" w14:textId="77777777" w:rsidR="00960FD2" w:rsidRPr="00B66F02" w:rsidRDefault="00960FD2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spacing w:after="120" w:line="278" w:lineRule="exact"/>
        <w:rPr>
          <w:rFonts w:ascii="Verdana" w:hAnsi="Verdana"/>
          <w:sz w:val="20"/>
          <w:szCs w:val="20"/>
        </w:rPr>
      </w:pPr>
      <w:r w:rsidRPr="00B66F02">
        <w:rPr>
          <w:rFonts w:ascii="Verdana" w:hAnsi="Verdana" w:cs="Verdana"/>
          <w:spacing w:val="-2"/>
          <w:sz w:val="20"/>
          <w:szCs w:val="20"/>
        </w:rPr>
        <w:t xml:space="preserve">NIP       </w:t>
      </w:r>
      <w:r w:rsidRPr="00B66F02">
        <w:rPr>
          <w:rFonts w:ascii="Verdana" w:hAnsi="Verdana" w:cs="Verdana"/>
          <w:sz w:val="20"/>
          <w:szCs w:val="20"/>
        </w:rPr>
        <w:tab/>
      </w:r>
    </w:p>
    <w:p w14:paraId="34BE484D" w14:textId="77777777" w:rsidR="00960FD2" w:rsidRPr="00B96360" w:rsidRDefault="00960FD2">
      <w:pPr>
        <w:widowControl w:val="0"/>
        <w:shd w:val="clear" w:color="auto" w:fill="FFFFFF"/>
        <w:tabs>
          <w:tab w:val="left" w:pos="562"/>
          <w:tab w:val="left" w:leader="dot" w:pos="8866"/>
        </w:tabs>
        <w:autoSpaceDE w:val="0"/>
        <w:spacing w:after="120" w:line="278" w:lineRule="exact"/>
        <w:rPr>
          <w:rFonts w:ascii="Verdana" w:hAnsi="Verdana"/>
          <w:sz w:val="20"/>
          <w:szCs w:val="20"/>
        </w:rPr>
      </w:pPr>
      <w:r w:rsidRPr="00B96360">
        <w:rPr>
          <w:rFonts w:ascii="Verdana" w:hAnsi="Verdana" w:cs="Verdana"/>
          <w:sz w:val="20"/>
          <w:szCs w:val="20"/>
        </w:rPr>
        <w:t>Regon</w:t>
      </w:r>
      <w:r w:rsidRPr="00B96360">
        <w:rPr>
          <w:rFonts w:ascii="Verdana" w:hAnsi="Verdana" w:cs="Verdana"/>
          <w:sz w:val="20"/>
          <w:szCs w:val="20"/>
        </w:rPr>
        <w:tab/>
        <w:t xml:space="preserve">  </w:t>
      </w:r>
    </w:p>
    <w:p w14:paraId="02E87B7B" w14:textId="77777777" w:rsidR="00960FD2" w:rsidRPr="00B96360" w:rsidRDefault="00960FD2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spacing w:after="120" w:line="278" w:lineRule="exact"/>
        <w:rPr>
          <w:rFonts w:ascii="Verdana" w:hAnsi="Verdana"/>
          <w:sz w:val="20"/>
          <w:szCs w:val="20"/>
        </w:rPr>
      </w:pPr>
      <w:r w:rsidRPr="00B96360">
        <w:rPr>
          <w:rFonts w:ascii="Verdana" w:hAnsi="Verdana" w:cs="Verdana"/>
          <w:sz w:val="20"/>
          <w:szCs w:val="20"/>
        </w:rPr>
        <w:t>nr rachunku bankowego</w:t>
      </w:r>
      <w:r w:rsidRPr="00B96360">
        <w:rPr>
          <w:rFonts w:ascii="Verdana" w:hAnsi="Verdana" w:cs="Verdana"/>
          <w:sz w:val="20"/>
          <w:szCs w:val="20"/>
        </w:rPr>
        <w:tab/>
        <w:t>...</w:t>
      </w:r>
    </w:p>
    <w:p w14:paraId="2BD5D86E" w14:textId="38A0B633" w:rsidR="00960FD2" w:rsidRDefault="00960FD2">
      <w:pPr>
        <w:widowControl w:val="0"/>
        <w:shd w:val="clear" w:color="auto" w:fill="FFFFFF"/>
        <w:tabs>
          <w:tab w:val="left" w:pos="562"/>
        </w:tabs>
        <w:autoSpaceDE w:val="0"/>
        <w:spacing w:after="0" w:line="278" w:lineRule="exact"/>
        <w:rPr>
          <w:rFonts w:ascii="Verdana" w:hAnsi="Verdana" w:cs="Verdana"/>
          <w:spacing w:val="-1"/>
          <w:sz w:val="20"/>
          <w:szCs w:val="20"/>
        </w:rPr>
      </w:pPr>
    </w:p>
    <w:p w14:paraId="087A98B3" w14:textId="77777777" w:rsidR="00B3710A" w:rsidRPr="00B96360" w:rsidRDefault="00B3710A">
      <w:pPr>
        <w:widowControl w:val="0"/>
        <w:shd w:val="clear" w:color="auto" w:fill="FFFFFF"/>
        <w:tabs>
          <w:tab w:val="left" w:pos="562"/>
        </w:tabs>
        <w:autoSpaceDE w:val="0"/>
        <w:spacing w:after="0" w:line="278" w:lineRule="exact"/>
        <w:rPr>
          <w:rFonts w:ascii="Verdana" w:hAnsi="Verdana" w:cs="Verdana"/>
          <w:spacing w:val="-1"/>
          <w:sz w:val="20"/>
          <w:szCs w:val="20"/>
        </w:rPr>
      </w:pPr>
    </w:p>
    <w:p w14:paraId="6BFA5914" w14:textId="5A487CF2" w:rsidR="00A767A7" w:rsidRDefault="00D81860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  <w:u w:val="single"/>
        </w:rPr>
      </w:pPr>
      <w:bookmarkStart w:id="0" w:name="_Hlk175055735"/>
      <w:r w:rsidRPr="00D81860">
        <w:rPr>
          <w:rFonts w:ascii="Verdana" w:hAnsi="Verdana" w:cs="Verdana"/>
          <w:b/>
          <w:bCs/>
          <w:spacing w:val="-1"/>
          <w:sz w:val="20"/>
          <w:szCs w:val="20"/>
          <w:u w:val="single"/>
        </w:rPr>
        <w:t>Oferujemy wykonanie przedmiotu zamówienia za łączną cenę brutto obejmującą wszystkie nagrania, filmy i materiały wskazane w punkcie 4 zapytania ofertowego</w:t>
      </w:r>
      <w:r w:rsidR="00675947" w:rsidRPr="00675947">
        <w:rPr>
          <w:rFonts w:ascii="Verdana" w:hAnsi="Verdana" w:cs="Verdana"/>
          <w:b/>
          <w:bCs/>
          <w:spacing w:val="-1"/>
          <w:sz w:val="20"/>
          <w:szCs w:val="20"/>
          <w:u w:val="single"/>
        </w:rPr>
        <w:t xml:space="preserve">:  </w:t>
      </w:r>
    </w:p>
    <w:p w14:paraId="554E39AC" w14:textId="77777777" w:rsidR="00675947" w:rsidRPr="00675947" w:rsidRDefault="00675947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  <w:u w:val="single"/>
        </w:rPr>
      </w:pPr>
    </w:p>
    <w:p w14:paraId="0412226B" w14:textId="37EAABD7" w:rsidR="00F23296" w:rsidRDefault="00675947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675947">
        <w:rPr>
          <w:rFonts w:ascii="Verdana" w:hAnsi="Verdana" w:cs="Verdana"/>
          <w:b/>
          <w:bCs/>
          <w:spacing w:val="-1"/>
          <w:sz w:val="20"/>
          <w:szCs w:val="20"/>
        </w:rPr>
        <w:t xml:space="preserve">netto: 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……………………</w:t>
      </w:r>
      <w:r w:rsidRPr="00675947"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</w:p>
    <w:p w14:paraId="61D76C0B" w14:textId="4E878C75" w:rsidR="00675947" w:rsidRPr="00675947" w:rsidRDefault="00F23296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>
        <w:rPr>
          <w:rFonts w:ascii="Verdana" w:hAnsi="Verdana" w:cs="Verdana"/>
          <w:b/>
          <w:bCs/>
          <w:spacing w:val="-1"/>
          <w:sz w:val="20"/>
          <w:szCs w:val="20"/>
        </w:rPr>
        <w:t>stawka Vat: ……………</w:t>
      </w:r>
    </w:p>
    <w:p w14:paraId="09839763" w14:textId="68D4973B" w:rsidR="00675947" w:rsidRDefault="00675947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675947">
        <w:rPr>
          <w:rFonts w:ascii="Verdana" w:hAnsi="Verdana" w:cs="Verdana"/>
          <w:b/>
          <w:bCs/>
          <w:spacing w:val="-1"/>
          <w:sz w:val="20"/>
          <w:szCs w:val="20"/>
        </w:rPr>
        <w:t xml:space="preserve">brutto: 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…………………… </w:t>
      </w:r>
    </w:p>
    <w:p w14:paraId="3EBA8EBF" w14:textId="2BDE3AC0" w:rsidR="00D81860" w:rsidRDefault="00D81860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</w:p>
    <w:p w14:paraId="0780A5C1" w14:textId="07F9EBA6" w:rsidR="00A32B7B" w:rsidRDefault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>Struktura wyceny (wszystkie ceny brutto):</w:t>
      </w:r>
    </w:p>
    <w:p w14:paraId="4778397F" w14:textId="77777777" w:rsidR="00A32B7B" w:rsidRP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 xml:space="preserve">Materiały promocyjne i rekrutacyjne (format pionowy / </w:t>
      </w:r>
      <w:proofErr w:type="spellStart"/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>reels</w:t>
      </w:r>
      <w:proofErr w:type="spellEnd"/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>) – 90 szt.</w:t>
      </w:r>
    </w:p>
    <w:p w14:paraId="6A42A369" w14:textId="77777777" w:rsidR="00A32B7B" w:rsidRP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>Cena jednostkowa: ……………… PLN / szt.</w:t>
      </w:r>
    </w:p>
    <w:p w14:paraId="1983F107" w14:textId="77777777" w:rsidR="00A32B7B" w:rsidRP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>Cena łączna: ……………… PLN</w:t>
      </w:r>
    </w:p>
    <w:p w14:paraId="75C25303" w14:textId="6215EA29" w:rsid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</w:p>
    <w:p w14:paraId="7DC50A3F" w14:textId="0B270D8C" w:rsid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</w:p>
    <w:p w14:paraId="743F74AB" w14:textId="77777777" w:rsidR="00A32B7B" w:rsidRP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</w:p>
    <w:p w14:paraId="3AF78025" w14:textId="77777777" w:rsidR="00A32B7B" w:rsidRP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>Materiały dokumentalne z wydarzeń (format poziomy) – min. 13 szt.</w:t>
      </w:r>
    </w:p>
    <w:p w14:paraId="43FBCE34" w14:textId="77777777" w:rsidR="00A32B7B" w:rsidRP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>Cena jednostkowa: ……………… PLN / szt.</w:t>
      </w:r>
    </w:p>
    <w:p w14:paraId="2E2274A9" w14:textId="77777777" w:rsidR="00A32B7B" w:rsidRP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>Cena łączna: ……………… PLN</w:t>
      </w:r>
    </w:p>
    <w:p w14:paraId="7AE25414" w14:textId="77777777" w:rsidR="00A32B7B" w:rsidRP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</w:p>
    <w:p w14:paraId="57C0778E" w14:textId="77777777" w:rsidR="00A32B7B" w:rsidRP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>Dziennikarskie „setki” (format pionowy) – min. 63 szt.</w:t>
      </w:r>
    </w:p>
    <w:p w14:paraId="0DB758D5" w14:textId="77777777" w:rsidR="00A32B7B" w:rsidRPr="00A32B7B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>Cena jednostkowa: ……………… PLN / szt.</w:t>
      </w:r>
    </w:p>
    <w:p w14:paraId="61D5D9B8" w14:textId="4DD7997A" w:rsidR="00D81860" w:rsidRPr="00675947" w:rsidRDefault="00A32B7B" w:rsidP="00A32B7B">
      <w:pPr>
        <w:widowControl w:val="0"/>
        <w:shd w:val="clear" w:color="auto" w:fill="FFFFFF"/>
        <w:tabs>
          <w:tab w:val="left" w:pos="562"/>
        </w:tabs>
        <w:autoSpaceDE w:val="0"/>
        <w:spacing w:after="120" w:line="278" w:lineRule="exact"/>
        <w:rPr>
          <w:rFonts w:ascii="Verdana" w:hAnsi="Verdana" w:cs="Verdana"/>
          <w:b/>
          <w:bCs/>
          <w:spacing w:val="-1"/>
          <w:sz w:val="20"/>
          <w:szCs w:val="20"/>
        </w:rPr>
      </w:pPr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 xml:space="preserve">Cena łączna: ……………… </w:t>
      </w:r>
      <w:proofErr w:type="spellStart"/>
      <w:r w:rsidRPr="00A32B7B">
        <w:rPr>
          <w:rFonts w:ascii="Verdana" w:hAnsi="Verdana" w:cs="Verdana"/>
          <w:b/>
          <w:bCs/>
          <w:spacing w:val="-1"/>
          <w:sz w:val="20"/>
          <w:szCs w:val="20"/>
        </w:rPr>
        <w:t>PLN</w:t>
      </w:r>
      <w:r w:rsidR="00D81860" w:rsidRPr="00D81860">
        <w:rPr>
          <w:rFonts w:ascii="Verdana" w:hAnsi="Verdana" w:cs="Verdana"/>
          <w:b/>
          <w:bCs/>
          <w:spacing w:val="-1"/>
          <w:sz w:val="20"/>
          <w:szCs w:val="20"/>
        </w:rPr>
        <w:t>Uwaga</w:t>
      </w:r>
      <w:proofErr w:type="spellEnd"/>
      <w:r w:rsidR="00D81860" w:rsidRPr="00D81860">
        <w:rPr>
          <w:rFonts w:ascii="Verdana" w:hAnsi="Verdana" w:cs="Verdana"/>
          <w:b/>
          <w:bCs/>
          <w:spacing w:val="-1"/>
          <w:sz w:val="20"/>
          <w:szCs w:val="20"/>
        </w:rPr>
        <w:t xml:space="preserve">: Ceny zawierają wszelkie koszty wykonania usługi, w tym nagrania, montaż, dźwięk, grafiki, prawa autorskie i pokrewne, spotkania robocze, dojazdy, sprzęt, licencje na muzykę </w:t>
      </w:r>
      <w:proofErr w:type="spellStart"/>
      <w:r w:rsidR="00D81860" w:rsidRPr="00D81860">
        <w:rPr>
          <w:rFonts w:ascii="Verdana" w:hAnsi="Verdana" w:cs="Verdana"/>
          <w:b/>
          <w:bCs/>
          <w:spacing w:val="-1"/>
          <w:sz w:val="20"/>
          <w:szCs w:val="20"/>
        </w:rPr>
        <w:t>royalty-free</w:t>
      </w:r>
      <w:proofErr w:type="spellEnd"/>
      <w:r w:rsidR="00D81860" w:rsidRPr="00D81860">
        <w:rPr>
          <w:rFonts w:ascii="Verdana" w:hAnsi="Verdana" w:cs="Verdana"/>
          <w:b/>
          <w:bCs/>
          <w:spacing w:val="-1"/>
          <w:sz w:val="20"/>
          <w:szCs w:val="20"/>
        </w:rPr>
        <w:t xml:space="preserve"> i inne wymagane elementy.</w:t>
      </w:r>
    </w:p>
    <w:bookmarkEnd w:id="0"/>
    <w:p w14:paraId="6E0A3C22" w14:textId="77777777" w:rsidR="00960FD2" w:rsidRPr="00307222" w:rsidRDefault="00960FD2" w:rsidP="00771DCC">
      <w:pPr>
        <w:shd w:val="clear" w:color="auto" w:fill="FFFFFF"/>
        <w:tabs>
          <w:tab w:val="left" w:leader="dot" w:pos="3605"/>
          <w:tab w:val="left" w:leader="dot" w:pos="8995"/>
        </w:tabs>
        <w:spacing w:after="0"/>
        <w:rPr>
          <w:rFonts w:ascii="Verdana" w:hAnsi="Verdana" w:cs="Verdana"/>
          <w:spacing w:val="-1"/>
          <w:sz w:val="20"/>
          <w:szCs w:val="20"/>
        </w:rPr>
      </w:pPr>
    </w:p>
    <w:p w14:paraId="7A02384E" w14:textId="77777777" w:rsidR="00D81860" w:rsidRPr="00D81860" w:rsidRDefault="00D81860" w:rsidP="00D81860">
      <w:pPr>
        <w:shd w:val="clear" w:color="auto" w:fill="FFFFFF"/>
        <w:tabs>
          <w:tab w:val="left" w:pos="562"/>
        </w:tabs>
        <w:spacing w:after="120" w:line="264" w:lineRule="exact"/>
        <w:rPr>
          <w:rFonts w:ascii="Verdana" w:hAnsi="Verdana" w:cs="Verdana"/>
          <w:sz w:val="20"/>
          <w:szCs w:val="20"/>
        </w:rPr>
      </w:pPr>
      <w:r w:rsidRPr="00D81860">
        <w:rPr>
          <w:rFonts w:ascii="Verdana" w:hAnsi="Verdana" w:cs="Verdana"/>
          <w:b/>
          <w:bCs/>
          <w:sz w:val="20"/>
          <w:szCs w:val="20"/>
        </w:rPr>
        <w:t>Oświadczenia wykonawcy:</w:t>
      </w:r>
    </w:p>
    <w:p w14:paraId="423712E1" w14:textId="460A35C6" w:rsidR="00D81860" w:rsidRPr="00D81860" w:rsidRDefault="00D81860" w:rsidP="00D81860">
      <w:pPr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after="120" w:line="264" w:lineRule="exact"/>
        <w:ind w:left="426" w:hanging="426"/>
        <w:rPr>
          <w:rFonts w:ascii="Verdana" w:hAnsi="Verdana" w:cs="Verdana"/>
          <w:sz w:val="20"/>
          <w:szCs w:val="20"/>
        </w:rPr>
      </w:pPr>
      <w:r w:rsidRPr="00D81860">
        <w:rPr>
          <w:rFonts w:ascii="Verdana" w:hAnsi="Verdana" w:cs="Verdana"/>
          <w:sz w:val="20"/>
          <w:szCs w:val="20"/>
        </w:rPr>
        <w:t>Oświadczam, że zapoznałem/</w:t>
      </w:r>
      <w:proofErr w:type="spellStart"/>
      <w:r w:rsidRPr="00D81860">
        <w:rPr>
          <w:rFonts w:ascii="Verdana" w:hAnsi="Verdana" w:cs="Verdana"/>
          <w:sz w:val="20"/>
          <w:szCs w:val="20"/>
        </w:rPr>
        <w:t>am</w:t>
      </w:r>
      <w:proofErr w:type="spellEnd"/>
      <w:r w:rsidRPr="00D81860">
        <w:rPr>
          <w:rFonts w:ascii="Verdana" w:hAnsi="Verdana" w:cs="Verdana"/>
          <w:sz w:val="20"/>
          <w:szCs w:val="20"/>
        </w:rPr>
        <w:t xml:space="preserve"> się z warunkami Zapytania ofertowego oraz i je akceptuję.</w:t>
      </w:r>
    </w:p>
    <w:p w14:paraId="55DC1608" w14:textId="77777777" w:rsidR="00D81860" w:rsidRPr="00D81860" w:rsidRDefault="00D81860" w:rsidP="00D81860">
      <w:pPr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after="120" w:line="264" w:lineRule="exact"/>
        <w:ind w:left="426" w:hanging="426"/>
        <w:rPr>
          <w:rFonts w:ascii="Verdana" w:hAnsi="Verdana" w:cs="Verdana"/>
          <w:sz w:val="20"/>
          <w:szCs w:val="20"/>
        </w:rPr>
      </w:pPr>
      <w:r w:rsidRPr="00D81860">
        <w:rPr>
          <w:rFonts w:ascii="Verdana" w:hAnsi="Verdana" w:cs="Verdana"/>
          <w:sz w:val="20"/>
          <w:szCs w:val="20"/>
        </w:rPr>
        <w:t>Oświadczam, że posiadam odpowiedni potencjał osobowy, techniczny i organizacyjny do wykonania zamówienia zgodnie z wymaganiami.</w:t>
      </w:r>
    </w:p>
    <w:p w14:paraId="77461801" w14:textId="77777777" w:rsidR="00D81860" w:rsidRPr="00D81860" w:rsidRDefault="00D81860" w:rsidP="00D81860">
      <w:pPr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after="120" w:line="264" w:lineRule="exact"/>
        <w:ind w:left="426" w:hanging="426"/>
        <w:rPr>
          <w:rFonts w:ascii="Verdana" w:hAnsi="Verdana" w:cs="Verdana"/>
          <w:sz w:val="20"/>
          <w:szCs w:val="20"/>
        </w:rPr>
      </w:pPr>
      <w:r w:rsidRPr="00D81860">
        <w:rPr>
          <w:rFonts w:ascii="Verdana" w:hAnsi="Verdana" w:cs="Verdana"/>
          <w:sz w:val="20"/>
          <w:szCs w:val="20"/>
        </w:rPr>
        <w:t>Oświadczam, że posiadam pełne prawa autorskie do tworzonych materiałów oraz przekażę je Zamawiającemu zgodnie z zakresem określonym w Zapytaniu.</w:t>
      </w:r>
    </w:p>
    <w:p w14:paraId="5713DC2B" w14:textId="77777777" w:rsidR="00D81860" w:rsidRPr="00D81860" w:rsidRDefault="00D81860" w:rsidP="00D81860">
      <w:pPr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after="120" w:line="264" w:lineRule="exact"/>
        <w:ind w:left="426" w:hanging="426"/>
        <w:rPr>
          <w:rFonts w:ascii="Verdana" w:hAnsi="Verdana" w:cs="Verdana"/>
          <w:sz w:val="20"/>
          <w:szCs w:val="20"/>
        </w:rPr>
      </w:pPr>
      <w:r w:rsidRPr="00D81860">
        <w:rPr>
          <w:rFonts w:ascii="Verdana" w:hAnsi="Verdana" w:cs="Verdana"/>
          <w:sz w:val="20"/>
          <w:szCs w:val="20"/>
        </w:rPr>
        <w:t>Oświadczam, że cena brutto obejmuje pełną realizację przedmiotu zamówienia, zgodnie z opisem z punktu 4 Zapytania.</w:t>
      </w:r>
    </w:p>
    <w:p w14:paraId="2FF23690" w14:textId="77777777" w:rsidR="00D81860" w:rsidRPr="00D81860" w:rsidRDefault="00D81860" w:rsidP="00D81860">
      <w:pPr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after="120" w:line="264" w:lineRule="exact"/>
        <w:ind w:left="426" w:hanging="426"/>
        <w:rPr>
          <w:rFonts w:ascii="Verdana" w:hAnsi="Verdana" w:cs="Verdana"/>
          <w:sz w:val="20"/>
          <w:szCs w:val="20"/>
        </w:rPr>
      </w:pPr>
      <w:r w:rsidRPr="00D81860">
        <w:rPr>
          <w:rFonts w:ascii="Verdana" w:hAnsi="Verdana" w:cs="Verdana"/>
          <w:sz w:val="20"/>
          <w:szCs w:val="20"/>
        </w:rPr>
        <w:t>Termin realizacji zamówienia: do 10 miesięcy od dnia podpisania umowy.</w:t>
      </w:r>
    </w:p>
    <w:p w14:paraId="7A23FD16" w14:textId="6F465397" w:rsidR="00D81860" w:rsidRDefault="00D81860" w:rsidP="00D81860">
      <w:pPr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after="120" w:line="264" w:lineRule="exact"/>
        <w:ind w:left="426" w:hanging="426"/>
        <w:rPr>
          <w:rFonts w:ascii="Verdana" w:hAnsi="Verdana" w:cs="Verdana"/>
          <w:sz w:val="20"/>
          <w:szCs w:val="20"/>
        </w:rPr>
      </w:pPr>
      <w:r w:rsidRPr="00D81860">
        <w:rPr>
          <w:rFonts w:ascii="Verdana" w:hAnsi="Verdana" w:cs="Verdana"/>
          <w:sz w:val="20"/>
          <w:szCs w:val="20"/>
        </w:rPr>
        <w:t>Termin związania ofertą: 30 dni.</w:t>
      </w:r>
    </w:p>
    <w:p w14:paraId="7801B04D" w14:textId="74FEE070" w:rsidR="00313897" w:rsidRDefault="00313897" w:rsidP="00D81860">
      <w:pPr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after="120" w:line="264" w:lineRule="exact"/>
        <w:ind w:left="426" w:hanging="426"/>
        <w:rPr>
          <w:rFonts w:ascii="Verdana" w:hAnsi="Verdana" w:cs="Verdana"/>
          <w:sz w:val="20"/>
          <w:szCs w:val="20"/>
        </w:rPr>
      </w:pPr>
      <w:r w:rsidRPr="00313897">
        <w:rPr>
          <w:rFonts w:ascii="Verdana" w:hAnsi="Verdana" w:cs="Verdana"/>
          <w:sz w:val="20"/>
          <w:szCs w:val="20"/>
        </w:rPr>
        <w:t>Oświadczam, że osobą odpowiedzialną za realizację umowy ze strony Wykonawcy jest:</w:t>
      </w:r>
      <w:r>
        <w:rPr>
          <w:rFonts w:ascii="Verdana" w:hAnsi="Verdana" w:cs="Verdana"/>
          <w:sz w:val="20"/>
          <w:szCs w:val="20"/>
        </w:rPr>
        <w:br/>
      </w:r>
    </w:p>
    <w:p w14:paraId="74F9A455" w14:textId="77777777" w:rsidR="00313897" w:rsidRPr="00313897" w:rsidRDefault="00313897" w:rsidP="00313897">
      <w:pPr>
        <w:shd w:val="clear" w:color="auto" w:fill="FFFFFF"/>
        <w:spacing w:after="120" w:line="264" w:lineRule="exact"/>
        <w:ind w:left="426"/>
        <w:rPr>
          <w:rFonts w:ascii="Verdana" w:hAnsi="Verdana" w:cs="Verdana"/>
          <w:sz w:val="20"/>
          <w:szCs w:val="20"/>
        </w:rPr>
      </w:pPr>
      <w:r w:rsidRPr="00313897">
        <w:rPr>
          <w:rFonts w:ascii="Verdana" w:hAnsi="Verdana" w:cs="Verdana"/>
          <w:sz w:val="20"/>
          <w:szCs w:val="20"/>
        </w:rPr>
        <w:t>Imię i nazwisko: .......................................................</w:t>
      </w:r>
    </w:p>
    <w:p w14:paraId="28223C1A" w14:textId="77777777" w:rsidR="00313897" w:rsidRPr="00313897" w:rsidRDefault="00313897" w:rsidP="00313897">
      <w:pPr>
        <w:shd w:val="clear" w:color="auto" w:fill="FFFFFF"/>
        <w:spacing w:after="120" w:line="264" w:lineRule="exact"/>
        <w:ind w:left="426"/>
        <w:rPr>
          <w:rFonts w:ascii="Verdana" w:hAnsi="Verdana" w:cs="Verdana"/>
          <w:sz w:val="20"/>
          <w:szCs w:val="20"/>
        </w:rPr>
      </w:pPr>
      <w:r w:rsidRPr="00313897">
        <w:rPr>
          <w:rFonts w:ascii="Verdana" w:hAnsi="Verdana" w:cs="Verdana"/>
          <w:sz w:val="20"/>
          <w:szCs w:val="20"/>
        </w:rPr>
        <w:t>Stanowisko/funkcja: .......................................................</w:t>
      </w:r>
    </w:p>
    <w:p w14:paraId="44688896" w14:textId="77777777" w:rsidR="00313897" w:rsidRPr="00313897" w:rsidRDefault="00313897" w:rsidP="00313897">
      <w:pPr>
        <w:shd w:val="clear" w:color="auto" w:fill="FFFFFF"/>
        <w:spacing w:after="120" w:line="264" w:lineRule="exact"/>
        <w:ind w:left="426"/>
        <w:rPr>
          <w:rFonts w:ascii="Verdana" w:hAnsi="Verdana" w:cs="Verdana"/>
          <w:sz w:val="20"/>
          <w:szCs w:val="20"/>
          <w:lang w:val="de-DE"/>
        </w:rPr>
      </w:pPr>
      <w:proofErr w:type="spellStart"/>
      <w:r w:rsidRPr="00313897">
        <w:rPr>
          <w:rFonts w:ascii="Verdana" w:hAnsi="Verdana" w:cs="Verdana"/>
          <w:sz w:val="20"/>
          <w:szCs w:val="20"/>
          <w:lang w:val="de-DE"/>
        </w:rPr>
        <w:t>Adres</w:t>
      </w:r>
      <w:proofErr w:type="spellEnd"/>
      <w:r w:rsidRPr="00313897">
        <w:rPr>
          <w:rFonts w:ascii="Verdana" w:hAnsi="Verdana" w:cs="Verdana"/>
          <w:sz w:val="20"/>
          <w:szCs w:val="20"/>
          <w:lang w:val="de-DE"/>
        </w:rPr>
        <w:t xml:space="preserve"> </w:t>
      </w:r>
      <w:proofErr w:type="spellStart"/>
      <w:r w:rsidRPr="00313897">
        <w:rPr>
          <w:rFonts w:ascii="Verdana" w:hAnsi="Verdana" w:cs="Verdana"/>
          <w:sz w:val="20"/>
          <w:szCs w:val="20"/>
          <w:lang w:val="de-DE"/>
        </w:rPr>
        <w:t>e-mail</w:t>
      </w:r>
      <w:proofErr w:type="spellEnd"/>
      <w:r w:rsidRPr="00313897">
        <w:rPr>
          <w:rFonts w:ascii="Verdana" w:hAnsi="Verdana" w:cs="Verdana"/>
          <w:sz w:val="20"/>
          <w:szCs w:val="20"/>
          <w:lang w:val="de-DE"/>
        </w:rPr>
        <w:t>: .......................................................</w:t>
      </w:r>
    </w:p>
    <w:p w14:paraId="794CC5D8" w14:textId="77777777" w:rsidR="00313897" w:rsidRPr="00313897" w:rsidRDefault="00313897" w:rsidP="00313897">
      <w:pPr>
        <w:shd w:val="clear" w:color="auto" w:fill="FFFFFF"/>
        <w:spacing w:after="120" w:line="264" w:lineRule="exact"/>
        <w:ind w:left="426"/>
        <w:rPr>
          <w:rFonts w:ascii="Verdana" w:hAnsi="Verdana" w:cs="Verdana"/>
          <w:sz w:val="20"/>
          <w:szCs w:val="20"/>
          <w:lang w:val="de-DE"/>
        </w:rPr>
      </w:pPr>
      <w:r w:rsidRPr="00313897">
        <w:rPr>
          <w:rFonts w:ascii="Verdana" w:hAnsi="Verdana" w:cs="Verdana"/>
          <w:sz w:val="20"/>
          <w:szCs w:val="20"/>
          <w:lang w:val="de-DE"/>
        </w:rPr>
        <w:t xml:space="preserve">Telefon </w:t>
      </w:r>
      <w:proofErr w:type="spellStart"/>
      <w:r w:rsidRPr="00313897">
        <w:rPr>
          <w:rFonts w:ascii="Verdana" w:hAnsi="Verdana" w:cs="Verdana"/>
          <w:sz w:val="20"/>
          <w:szCs w:val="20"/>
          <w:lang w:val="de-DE"/>
        </w:rPr>
        <w:t>kontaktowy</w:t>
      </w:r>
      <w:proofErr w:type="spellEnd"/>
      <w:r w:rsidRPr="00313897">
        <w:rPr>
          <w:rFonts w:ascii="Verdana" w:hAnsi="Verdana" w:cs="Verdana"/>
          <w:sz w:val="20"/>
          <w:szCs w:val="20"/>
          <w:lang w:val="de-DE"/>
        </w:rPr>
        <w:t>: .......................................................</w:t>
      </w:r>
    </w:p>
    <w:p w14:paraId="114EEA21" w14:textId="77777777" w:rsidR="00313897" w:rsidRPr="00313897" w:rsidRDefault="00313897" w:rsidP="00313897">
      <w:pPr>
        <w:shd w:val="clear" w:color="auto" w:fill="FFFFFF"/>
        <w:spacing w:after="120" w:line="264" w:lineRule="exact"/>
        <w:ind w:left="426"/>
        <w:rPr>
          <w:rFonts w:ascii="Verdana" w:hAnsi="Verdana" w:cs="Verdana"/>
          <w:sz w:val="20"/>
          <w:szCs w:val="20"/>
          <w:lang w:val="de-DE"/>
        </w:rPr>
      </w:pPr>
    </w:p>
    <w:p w14:paraId="70F51628" w14:textId="1B78B4CE" w:rsidR="00313897" w:rsidRPr="00D81860" w:rsidRDefault="00313897" w:rsidP="00313897">
      <w:pPr>
        <w:shd w:val="clear" w:color="auto" w:fill="FFFFFF"/>
        <w:spacing w:after="120" w:line="264" w:lineRule="exact"/>
        <w:ind w:left="426"/>
        <w:rPr>
          <w:rFonts w:ascii="Verdana" w:hAnsi="Verdana" w:cs="Verdana"/>
          <w:sz w:val="20"/>
          <w:szCs w:val="20"/>
        </w:rPr>
      </w:pPr>
      <w:r w:rsidRPr="00313897">
        <w:rPr>
          <w:rFonts w:ascii="Verdana" w:hAnsi="Verdana" w:cs="Verdana"/>
          <w:sz w:val="20"/>
          <w:szCs w:val="20"/>
        </w:rPr>
        <w:t>Oświadczam, że zmiana tej osoby – po wyborze oferty – nastąpi wyłącznie po uprzednim, pisemnym poinformowaniu Zamawiającego, przy czym nie będzie stanowiła zmiany umowy ani nie wymagała formy aneksu.</w:t>
      </w:r>
    </w:p>
    <w:p w14:paraId="1CE89D1D" w14:textId="77777777" w:rsidR="00771DCC" w:rsidRPr="00307222" w:rsidRDefault="00771DCC">
      <w:pPr>
        <w:shd w:val="clear" w:color="auto" w:fill="FFFFFF"/>
        <w:tabs>
          <w:tab w:val="left" w:pos="562"/>
        </w:tabs>
        <w:spacing w:after="120" w:line="264" w:lineRule="exact"/>
        <w:rPr>
          <w:rFonts w:ascii="Verdana" w:hAnsi="Verdana"/>
          <w:sz w:val="20"/>
          <w:szCs w:val="20"/>
        </w:rPr>
      </w:pPr>
    </w:p>
    <w:p w14:paraId="7B1B5AC2" w14:textId="77777777" w:rsidR="0074360B" w:rsidRPr="00B96360" w:rsidRDefault="0074360B" w:rsidP="00311AA7">
      <w:pPr>
        <w:shd w:val="clear" w:color="auto" w:fill="FFFFFF"/>
        <w:tabs>
          <w:tab w:val="left" w:leader="dot" w:pos="7522"/>
        </w:tabs>
        <w:spacing w:after="120" w:line="274" w:lineRule="exact"/>
        <w:jc w:val="both"/>
        <w:rPr>
          <w:rFonts w:ascii="Verdana" w:hAnsi="Verdana"/>
          <w:sz w:val="20"/>
          <w:szCs w:val="20"/>
        </w:rPr>
      </w:pPr>
    </w:p>
    <w:p w14:paraId="5285863E" w14:textId="77777777" w:rsidR="00960FD2" w:rsidRPr="00B96360" w:rsidRDefault="00960FD2">
      <w:pPr>
        <w:widowControl w:val="0"/>
        <w:shd w:val="clear" w:color="auto" w:fill="FFFFFF"/>
        <w:tabs>
          <w:tab w:val="left" w:pos="624"/>
        </w:tabs>
        <w:autoSpaceDE w:val="0"/>
        <w:spacing w:after="0" w:line="274" w:lineRule="exact"/>
        <w:rPr>
          <w:rFonts w:ascii="Verdana" w:hAnsi="Verdana" w:cs="Verdana"/>
          <w:spacing w:val="-2"/>
          <w:sz w:val="20"/>
          <w:szCs w:val="20"/>
        </w:rPr>
      </w:pPr>
    </w:p>
    <w:p w14:paraId="677BD236" w14:textId="77777777" w:rsidR="00960FD2" w:rsidRPr="00B96360" w:rsidRDefault="00960FD2">
      <w:pPr>
        <w:widowControl w:val="0"/>
        <w:shd w:val="clear" w:color="auto" w:fill="FFFFFF"/>
        <w:tabs>
          <w:tab w:val="left" w:pos="624"/>
        </w:tabs>
        <w:autoSpaceDE w:val="0"/>
        <w:spacing w:after="0" w:line="274" w:lineRule="exact"/>
        <w:rPr>
          <w:rFonts w:ascii="Verdana" w:hAnsi="Verdana" w:cs="Verdana"/>
          <w:spacing w:val="-2"/>
          <w:sz w:val="20"/>
          <w:szCs w:val="20"/>
        </w:rPr>
      </w:pPr>
    </w:p>
    <w:p w14:paraId="143C4BB8" w14:textId="77777777" w:rsidR="00960FD2" w:rsidRPr="00B96360" w:rsidRDefault="00960FD2">
      <w:pPr>
        <w:widowControl w:val="0"/>
        <w:shd w:val="clear" w:color="auto" w:fill="FFFFFF"/>
        <w:tabs>
          <w:tab w:val="left" w:pos="624"/>
        </w:tabs>
        <w:autoSpaceDE w:val="0"/>
        <w:spacing w:after="0" w:line="274" w:lineRule="exact"/>
        <w:rPr>
          <w:rFonts w:ascii="Verdana" w:hAnsi="Verdana"/>
          <w:sz w:val="20"/>
          <w:szCs w:val="20"/>
        </w:rPr>
      </w:pPr>
      <w:r w:rsidRPr="00B96360">
        <w:rPr>
          <w:rFonts w:ascii="Verdana" w:hAnsi="Verdana" w:cs="Verdana"/>
          <w:i/>
          <w:spacing w:val="-2"/>
          <w:sz w:val="20"/>
          <w:szCs w:val="20"/>
        </w:rPr>
        <w:t xml:space="preserve">Miejscowość dnia........................... </w:t>
      </w:r>
      <w:r w:rsidRPr="00B96360">
        <w:rPr>
          <w:rFonts w:ascii="Verdana" w:hAnsi="Verdana" w:cs="Verdana"/>
          <w:i/>
          <w:spacing w:val="-2"/>
          <w:sz w:val="20"/>
          <w:szCs w:val="20"/>
        </w:rPr>
        <w:tab/>
      </w:r>
      <w:r w:rsidRPr="00B96360">
        <w:rPr>
          <w:rFonts w:ascii="Verdana" w:hAnsi="Verdana" w:cs="Verdana"/>
          <w:i/>
          <w:spacing w:val="-2"/>
          <w:sz w:val="20"/>
          <w:szCs w:val="20"/>
        </w:rPr>
        <w:tab/>
      </w:r>
      <w:r w:rsidRPr="00B96360">
        <w:rPr>
          <w:rFonts w:ascii="Verdana" w:hAnsi="Verdana" w:cs="Verdana"/>
          <w:i/>
          <w:spacing w:val="-2"/>
          <w:sz w:val="20"/>
          <w:szCs w:val="20"/>
        </w:rPr>
        <w:tab/>
      </w:r>
    </w:p>
    <w:p w14:paraId="68318D1C" w14:textId="77777777" w:rsidR="00960FD2" w:rsidRPr="00B96360" w:rsidRDefault="00960FD2">
      <w:pPr>
        <w:widowControl w:val="0"/>
        <w:shd w:val="clear" w:color="auto" w:fill="FFFFFF"/>
        <w:tabs>
          <w:tab w:val="left" w:pos="624"/>
        </w:tabs>
        <w:autoSpaceDE w:val="0"/>
        <w:spacing w:after="0" w:line="274" w:lineRule="exact"/>
        <w:rPr>
          <w:rFonts w:ascii="Verdana" w:hAnsi="Verdana"/>
          <w:sz w:val="20"/>
          <w:szCs w:val="20"/>
        </w:rPr>
      </w:pPr>
      <w:r w:rsidRPr="00B96360">
        <w:rPr>
          <w:rFonts w:ascii="Verdana" w:hAnsi="Verdana" w:cs="Verdana"/>
          <w:i/>
          <w:spacing w:val="-2"/>
          <w:sz w:val="20"/>
          <w:szCs w:val="20"/>
        </w:rPr>
        <w:tab/>
      </w:r>
      <w:r w:rsidRPr="00B96360">
        <w:rPr>
          <w:rFonts w:ascii="Verdana" w:hAnsi="Verdana" w:cs="Verdana"/>
          <w:i/>
          <w:spacing w:val="-2"/>
          <w:sz w:val="20"/>
          <w:szCs w:val="20"/>
        </w:rPr>
        <w:tab/>
      </w:r>
      <w:r w:rsidRPr="00B96360">
        <w:rPr>
          <w:rFonts w:ascii="Verdana" w:hAnsi="Verdana" w:cs="Verdana"/>
          <w:i/>
          <w:spacing w:val="-2"/>
          <w:sz w:val="20"/>
          <w:szCs w:val="20"/>
        </w:rPr>
        <w:tab/>
      </w:r>
      <w:r w:rsidRPr="00B96360">
        <w:rPr>
          <w:rFonts w:ascii="Verdana" w:hAnsi="Verdana" w:cs="Verdana"/>
          <w:i/>
          <w:spacing w:val="-2"/>
          <w:sz w:val="20"/>
          <w:szCs w:val="20"/>
        </w:rPr>
        <w:tab/>
      </w:r>
      <w:r w:rsidRPr="00B96360">
        <w:rPr>
          <w:rFonts w:ascii="Verdana" w:hAnsi="Verdana" w:cs="Verdana"/>
          <w:i/>
          <w:spacing w:val="-2"/>
          <w:sz w:val="20"/>
          <w:szCs w:val="20"/>
        </w:rPr>
        <w:tab/>
      </w:r>
      <w:r w:rsidRPr="00B96360">
        <w:rPr>
          <w:rFonts w:ascii="Verdana" w:hAnsi="Verdana" w:cs="Verdana"/>
          <w:i/>
          <w:spacing w:val="-2"/>
          <w:sz w:val="20"/>
          <w:szCs w:val="20"/>
        </w:rPr>
        <w:tab/>
      </w:r>
      <w:r w:rsidRPr="00B96360">
        <w:rPr>
          <w:rFonts w:ascii="Verdana" w:hAnsi="Verdana" w:cs="Verdana"/>
          <w:i/>
          <w:spacing w:val="-2"/>
          <w:sz w:val="20"/>
          <w:szCs w:val="20"/>
        </w:rPr>
        <w:tab/>
      </w:r>
    </w:p>
    <w:p w14:paraId="4FFF5F03" w14:textId="77777777" w:rsidR="00960FD2" w:rsidRPr="00363862" w:rsidRDefault="00960FD2">
      <w:pPr>
        <w:widowControl w:val="0"/>
        <w:shd w:val="clear" w:color="auto" w:fill="FFFFFF"/>
        <w:tabs>
          <w:tab w:val="left" w:pos="624"/>
        </w:tabs>
        <w:autoSpaceDE w:val="0"/>
        <w:spacing w:after="0" w:line="274" w:lineRule="exact"/>
        <w:jc w:val="right"/>
        <w:rPr>
          <w:rFonts w:ascii="Verdana" w:hAnsi="Verdana"/>
          <w:sz w:val="16"/>
          <w:szCs w:val="16"/>
        </w:rPr>
      </w:pPr>
      <w:r w:rsidRPr="00B96360">
        <w:rPr>
          <w:rFonts w:ascii="Verdana" w:hAnsi="Verdana" w:cs="Verdana"/>
          <w:i/>
          <w:spacing w:val="-2"/>
          <w:sz w:val="20"/>
          <w:szCs w:val="20"/>
        </w:rPr>
        <w:t>………………………………………………………………………</w:t>
      </w:r>
      <w:r w:rsidRPr="00B96360">
        <w:rPr>
          <w:rFonts w:ascii="Verdana" w:hAnsi="Verdana" w:cs="Verdana"/>
          <w:i/>
          <w:spacing w:val="-2"/>
          <w:sz w:val="20"/>
          <w:szCs w:val="20"/>
        </w:rPr>
        <w:br/>
      </w:r>
      <w:r w:rsidRPr="00363862">
        <w:rPr>
          <w:rFonts w:ascii="Verdana" w:hAnsi="Verdana" w:cs="Verdana"/>
          <w:i/>
          <w:spacing w:val="-2"/>
          <w:sz w:val="16"/>
          <w:szCs w:val="16"/>
        </w:rPr>
        <w:lastRenderedPageBreak/>
        <w:t>(podpis wykonawcy lub osoby upoważnionej)</w:t>
      </w:r>
    </w:p>
    <w:p w14:paraId="12ECC8E4" w14:textId="77777777" w:rsidR="00960FD2" w:rsidRPr="00B96360" w:rsidRDefault="00960FD2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Verdana" w:hAnsi="Verdana" w:cs="Verdana"/>
          <w:b/>
          <w:i/>
          <w:spacing w:val="-2"/>
          <w:sz w:val="20"/>
          <w:szCs w:val="20"/>
        </w:rPr>
      </w:pPr>
    </w:p>
    <w:p w14:paraId="20E37B4B" w14:textId="77777777" w:rsidR="00960FD2" w:rsidRPr="00B96360" w:rsidRDefault="00960FD2">
      <w:pPr>
        <w:rPr>
          <w:rFonts w:ascii="Verdana" w:hAnsi="Verdana"/>
          <w:sz w:val="20"/>
          <w:szCs w:val="20"/>
        </w:rPr>
      </w:pPr>
      <w:r w:rsidRPr="00B96360">
        <w:rPr>
          <w:rFonts w:ascii="Verdana" w:hAnsi="Verdana" w:cs="Verdana"/>
          <w:sz w:val="20"/>
          <w:szCs w:val="20"/>
        </w:rPr>
        <w:t xml:space="preserve">Załączniki: </w:t>
      </w:r>
    </w:p>
    <w:p w14:paraId="44722D18" w14:textId="14D54F72" w:rsidR="00363862" w:rsidRPr="00363862" w:rsidRDefault="00E839A4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>………………………………</w:t>
      </w:r>
    </w:p>
    <w:p w14:paraId="6A90C9D4" w14:textId="425718EA" w:rsidR="00363862" w:rsidRPr="00363862" w:rsidRDefault="00363862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>………………………………</w:t>
      </w:r>
    </w:p>
    <w:p w14:paraId="7306898D" w14:textId="3915B1D0" w:rsidR="00363862" w:rsidRDefault="00363862" w:rsidP="00363862">
      <w:pPr>
        <w:ind w:left="720" w:hanging="436"/>
        <w:rPr>
          <w:rFonts w:ascii="Verdana" w:hAnsi="Verdana" w:cs="Verdana"/>
          <w:i/>
          <w:sz w:val="18"/>
          <w:szCs w:val="18"/>
        </w:rPr>
      </w:pPr>
      <w:r w:rsidRPr="00363862">
        <w:rPr>
          <w:rFonts w:ascii="Verdana" w:hAnsi="Verdana" w:cs="Verdana"/>
          <w:i/>
          <w:sz w:val="18"/>
          <w:szCs w:val="18"/>
        </w:rPr>
        <w:t>*uzupełnić odpowiednio</w:t>
      </w:r>
    </w:p>
    <w:p w14:paraId="5A6C2B04" w14:textId="77777777" w:rsidR="006B1190" w:rsidRPr="00363862" w:rsidRDefault="006B1190" w:rsidP="008B329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</w:p>
    <w:p w14:paraId="36DE1438" w14:textId="5BC61DA5" w:rsidR="008702EF" w:rsidRPr="00363862" w:rsidRDefault="008702EF" w:rsidP="008B329D">
      <w:pPr>
        <w:rPr>
          <w:rFonts w:ascii="Verdana" w:hAnsi="Verdana"/>
          <w:sz w:val="18"/>
          <w:szCs w:val="18"/>
        </w:rPr>
      </w:pPr>
    </w:p>
    <w:sectPr w:rsidR="008702EF" w:rsidRPr="00363862" w:rsidSect="00771D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418" w:left="1418" w:header="45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6A6A0" w14:textId="77777777" w:rsidR="007F5614" w:rsidRDefault="007F5614">
      <w:pPr>
        <w:spacing w:after="0" w:line="240" w:lineRule="auto"/>
      </w:pPr>
      <w:r>
        <w:separator/>
      </w:r>
    </w:p>
  </w:endnote>
  <w:endnote w:type="continuationSeparator" w:id="0">
    <w:p w14:paraId="0BBA9217" w14:textId="77777777" w:rsidR="007F5614" w:rsidRDefault="007F5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F5816" w14:textId="77777777" w:rsidR="00060468" w:rsidRDefault="000604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1F350" w14:textId="77777777" w:rsidR="00960FD2" w:rsidRPr="00A7563B" w:rsidRDefault="00960FD2">
    <w:pPr>
      <w:pStyle w:val="Stopka"/>
      <w:jc w:val="center"/>
      <w:rPr>
        <w:rFonts w:ascii="Verdana" w:hAnsi="Verdana"/>
        <w:sz w:val="16"/>
        <w:szCs w:val="16"/>
      </w:rPr>
    </w:pPr>
    <w:r w:rsidRPr="00A7563B">
      <w:rPr>
        <w:rFonts w:ascii="Verdana" w:hAnsi="Verdana"/>
        <w:sz w:val="16"/>
        <w:szCs w:val="16"/>
      </w:rPr>
      <w:t xml:space="preserve">Strona </w:t>
    </w:r>
    <w:r w:rsidRPr="00A7563B">
      <w:rPr>
        <w:rFonts w:ascii="Verdana" w:hAnsi="Verdana"/>
        <w:sz w:val="16"/>
        <w:szCs w:val="16"/>
      </w:rPr>
      <w:fldChar w:fldCharType="begin"/>
    </w:r>
    <w:r w:rsidRPr="00A7563B">
      <w:rPr>
        <w:rFonts w:ascii="Verdana" w:hAnsi="Verdana"/>
        <w:sz w:val="16"/>
        <w:szCs w:val="16"/>
      </w:rPr>
      <w:instrText xml:space="preserve"> PAGE </w:instrText>
    </w:r>
    <w:r w:rsidRPr="00A7563B">
      <w:rPr>
        <w:rFonts w:ascii="Verdana" w:hAnsi="Verdana"/>
        <w:sz w:val="16"/>
        <w:szCs w:val="16"/>
      </w:rPr>
      <w:fldChar w:fldCharType="separate"/>
    </w:r>
    <w:r w:rsidR="00B66F02">
      <w:rPr>
        <w:rFonts w:ascii="Verdana" w:hAnsi="Verdana"/>
        <w:noProof/>
        <w:sz w:val="16"/>
        <w:szCs w:val="16"/>
      </w:rPr>
      <w:t>2</w:t>
    </w:r>
    <w:r w:rsidRPr="00A7563B">
      <w:rPr>
        <w:rFonts w:ascii="Verdana" w:hAnsi="Verdana"/>
        <w:sz w:val="16"/>
        <w:szCs w:val="16"/>
      </w:rPr>
      <w:fldChar w:fldCharType="end"/>
    </w:r>
    <w:r w:rsidRPr="00A7563B">
      <w:rPr>
        <w:rFonts w:ascii="Verdana" w:hAnsi="Verdana"/>
        <w:sz w:val="16"/>
        <w:szCs w:val="16"/>
      </w:rPr>
      <w:t xml:space="preserve"> z </w:t>
    </w:r>
    <w:r w:rsidRPr="00A7563B">
      <w:rPr>
        <w:rFonts w:ascii="Verdana" w:hAnsi="Verdana"/>
        <w:sz w:val="16"/>
        <w:szCs w:val="16"/>
      </w:rPr>
      <w:fldChar w:fldCharType="begin"/>
    </w:r>
    <w:r w:rsidRPr="00A7563B">
      <w:rPr>
        <w:rFonts w:ascii="Verdana" w:hAnsi="Verdana"/>
        <w:sz w:val="16"/>
        <w:szCs w:val="16"/>
      </w:rPr>
      <w:instrText xml:space="preserve"> NUMPAGES \* ARABIC </w:instrText>
    </w:r>
    <w:r w:rsidRPr="00A7563B">
      <w:rPr>
        <w:rFonts w:ascii="Verdana" w:hAnsi="Verdana"/>
        <w:sz w:val="16"/>
        <w:szCs w:val="16"/>
      </w:rPr>
      <w:fldChar w:fldCharType="separate"/>
    </w:r>
    <w:r w:rsidR="00B66F02">
      <w:rPr>
        <w:rFonts w:ascii="Verdana" w:hAnsi="Verdana"/>
        <w:noProof/>
        <w:sz w:val="16"/>
        <w:szCs w:val="16"/>
      </w:rPr>
      <w:t>3</w:t>
    </w:r>
    <w:r w:rsidRPr="00A7563B">
      <w:rPr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FC820" w14:textId="77777777" w:rsidR="00A7563B" w:rsidRPr="00A7563B" w:rsidRDefault="00A7563B" w:rsidP="00A7563B">
    <w:pPr>
      <w:pStyle w:val="Stopka"/>
      <w:jc w:val="center"/>
      <w:rPr>
        <w:rFonts w:ascii="Verdana" w:hAnsi="Verdana"/>
        <w:sz w:val="16"/>
        <w:szCs w:val="16"/>
      </w:rPr>
    </w:pPr>
    <w:r w:rsidRPr="00A7563B">
      <w:rPr>
        <w:rFonts w:ascii="Verdana" w:hAnsi="Verdana"/>
        <w:sz w:val="16"/>
        <w:szCs w:val="16"/>
      </w:rPr>
      <w:t xml:space="preserve">Strona </w:t>
    </w:r>
    <w:r w:rsidRPr="00A7563B">
      <w:rPr>
        <w:rFonts w:ascii="Verdana" w:hAnsi="Verdana"/>
        <w:sz w:val="16"/>
        <w:szCs w:val="16"/>
      </w:rPr>
      <w:fldChar w:fldCharType="begin"/>
    </w:r>
    <w:r w:rsidRPr="00A7563B">
      <w:rPr>
        <w:rFonts w:ascii="Verdana" w:hAnsi="Verdana"/>
        <w:sz w:val="16"/>
        <w:szCs w:val="16"/>
      </w:rPr>
      <w:instrText xml:space="preserve"> PAGE </w:instrText>
    </w:r>
    <w:r w:rsidRPr="00A7563B">
      <w:rPr>
        <w:rFonts w:ascii="Verdana" w:hAnsi="Verdana"/>
        <w:sz w:val="16"/>
        <w:szCs w:val="16"/>
      </w:rPr>
      <w:fldChar w:fldCharType="separate"/>
    </w:r>
    <w:r w:rsidR="00C959A3">
      <w:rPr>
        <w:rFonts w:ascii="Verdana" w:hAnsi="Verdana"/>
        <w:noProof/>
        <w:sz w:val="16"/>
        <w:szCs w:val="16"/>
      </w:rPr>
      <w:t>1</w:t>
    </w:r>
    <w:r w:rsidRPr="00A7563B">
      <w:rPr>
        <w:rFonts w:ascii="Verdana" w:hAnsi="Verdana"/>
        <w:sz w:val="16"/>
        <w:szCs w:val="16"/>
      </w:rPr>
      <w:fldChar w:fldCharType="end"/>
    </w:r>
    <w:r w:rsidRPr="00A7563B">
      <w:rPr>
        <w:rFonts w:ascii="Verdana" w:hAnsi="Verdana"/>
        <w:sz w:val="16"/>
        <w:szCs w:val="16"/>
      </w:rPr>
      <w:t xml:space="preserve"> z </w:t>
    </w:r>
    <w:r w:rsidRPr="00A7563B">
      <w:rPr>
        <w:rFonts w:ascii="Verdana" w:hAnsi="Verdana"/>
        <w:sz w:val="16"/>
        <w:szCs w:val="16"/>
      </w:rPr>
      <w:fldChar w:fldCharType="begin"/>
    </w:r>
    <w:r w:rsidRPr="00A7563B">
      <w:rPr>
        <w:rFonts w:ascii="Verdana" w:hAnsi="Verdana"/>
        <w:sz w:val="16"/>
        <w:szCs w:val="16"/>
      </w:rPr>
      <w:instrText xml:space="preserve"> NUMPAGES \* ARABIC </w:instrText>
    </w:r>
    <w:r w:rsidRPr="00A7563B">
      <w:rPr>
        <w:rFonts w:ascii="Verdana" w:hAnsi="Verdana"/>
        <w:sz w:val="16"/>
        <w:szCs w:val="16"/>
      </w:rPr>
      <w:fldChar w:fldCharType="separate"/>
    </w:r>
    <w:r w:rsidR="00C959A3">
      <w:rPr>
        <w:rFonts w:ascii="Verdana" w:hAnsi="Verdana"/>
        <w:noProof/>
        <w:sz w:val="16"/>
        <w:szCs w:val="16"/>
      </w:rPr>
      <w:t>1</w:t>
    </w:r>
    <w:r w:rsidRPr="00A7563B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D6DDA" w14:textId="77777777" w:rsidR="007F5614" w:rsidRDefault="007F5614">
      <w:pPr>
        <w:spacing w:after="0" w:line="240" w:lineRule="auto"/>
      </w:pPr>
      <w:r>
        <w:separator/>
      </w:r>
    </w:p>
  </w:footnote>
  <w:footnote w:type="continuationSeparator" w:id="0">
    <w:p w14:paraId="0ABB702F" w14:textId="77777777" w:rsidR="007F5614" w:rsidRDefault="007F5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83DB" w14:textId="77777777" w:rsidR="00060468" w:rsidRDefault="000604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E1888" w14:textId="2C161C95" w:rsidR="00A7563B" w:rsidRPr="00DD4C0C" w:rsidRDefault="00060468" w:rsidP="00DD4C0C">
    <w:pPr>
      <w:pStyle w:val="Nagwek"/>
    </w:pPr>
    <w:r w:rsidRPr="00060468">
      <w:rPr>
        <w:noProof/>
        <w:sz w:val="22"/>
        <w:szCs w:val="22"/>
        <w:lang w:val="pl-PL" w:eastAsia="pl-PL"/>
      </w:rPr>
      <w:drawing>
        <wp:anchor distT="0" distB="0" distL="114300" distR="114300" simplePos="0" relativeHeight="251661312" behindDoc="0" locked="0" layoutInCell="1" allowOverlap="1" wp14:anchorId="67534A75" wp14:editId="015C4B8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077264" cy="482600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264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916C8" w14:textId="2F30C13A" w:rsidR="00A7563B" w:rsidRPr="00DD4C0C" w:rsidRDefault="00060468" w:rsidP="00DD4C0C">
    <w:pPr>
      <w:pStyle w:val="Nagwek"/>
      <w:ind w:left="-284"/>
      <w:jc w:val="right"/>
      <w:rPr>
        <w:rFonts w:ascii="Verdana" w:hAnsi="Verdana"/>
        <w:i/>
        <w:sz w:val="16"/>
        <w:szCs w:val="16"/>
        <w:lang w:val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C71A057" wp14:editId="2E21146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077264" cy="482600"/>
          <wp:effectExtent l="0" t="0" r="889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264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1B81F81"/>
    <w:multiLevelType w:val="multilevel"/>
    <w:tmpl w:val="88021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E8606F"/>
    <w:multiLevelType w:val="hybridMultilevel"/>
    <w:tmpl w:val="01300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1195B"/>
    <w:multiLevelType w:val="hybridMultilevel"/>
    <w:tmpl w:val="C9A2C768"/>
    <w:lvl w:ilvl="0" w:tplc="E1C87A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E414E"/>
    <w:multiLevelType w:val="hybridMultilevel"/>
    <w:tmpl w:val="97ECB7F6"/>
    <w:lvl w:ilvl="0" w:tplc="755264BA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4AAB4792"/>
    <w:multiLevelType w:val="hybridMultilevel"/>
    <w:tmpl w:val="DBF86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73615"/>
    <w:multiLevelType w:val="hybridMultilevel"/>
    <w:tmpl w:val="EE0038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7C7A3284"/>
    <w:multiLevelType w:val="multilevel"/>
    <w:tmpl w:val="39D4F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360"/>
    <w:rsid w:val="00060468"/>
    <w:rsid w:val="000A11E1"/>
    <w:rsid w:val="000A69D1"/>
    <w:rsid w:val="000B4913"/>
    <w:rsid w:val="000F2748"/>
    <w:rsid w:val="000F3FE7"/>
    <w:rsid w:val="00182F74"/>
    <w:rsid w:val="00185495"/>
    <w:rsid w:val="00190F91"/>
    <w:rsid w:val="00196176"/>
    <w:rsid w:val="001A196C"/>
    <w:rsid w:val="001C5E5C"/>
    <w:rsid w:val="001E3606"/>
    <w:rsid w:val="00216034"/>
    <w:rsid w:val="00236E2F"/>
    <w:rsid w:val="00271786"/>
    <w:rsid w:val="0027428F"/>
    <w:rsid w:val="00283A93"/>
    <w:rsid w:val="002B6A6E"/>
    <w:rsid w:val="002E6804"/>
    <w:rsid w:val="00307222"/>
    <w:rsid w:val="00311AA7"/>
    <w:rsid w:val="00312C5D"/>
    <w:rsid w:val="00313897"/>
    <w:rsid w:val="003171E4"/>
    <w:rsid w:val="00337D98"/>
    <w:rsid w:val="00363862"/>
    <w:rsid w:val="00381F1A"/>
    <w:rsid w:val="00425A50"/>
    <w:rsid w:val="004B5D8C"/>
    <w:rsid w:val="004C403B"/>
    <w:rsid w:val="00546969"/>
    <w:rsid w:val="005A694F"/>
    <w:rsid w:val="005C70BB"/>
    <w:rsid w:val="005D1036"/>
    <w:rsid w:val="005D62C4"/>
    <w:rsid w:val="00650E55"/>
    <w:rsid w:val="00675947"/>
    <w:rsid w:val="006864E8"/>
    <w:rsid w:val="006B1190"/>
    <w:rsid w:val="006B1CE9"/>
    <w:rsid w:val="006B614B"/>
    <w:rsid w:val="007366E6"/>
    <w:rsid w:val="0074360B"/>
    <w:rsid w:val="00743AD9"/>
    <w:rsid w:val="0075565B"/>
    <w:rsid w:val="00771DCC"/>
    <w:rsid w:val="007722EC"/>
    <w:rsid w:val="00777268"/>
    <w:rsid w:val="007A1B40"/>
    <w:rsid w:val="007F0FAF"/>
    <w:rsid w:val="007F5614"/>
    <w:rsid w:val="007F73CF"/>
    <w:rsid w:val="008702EF"/>
    <w:rsid w:val="008706C1"/>
    <w:rsid w:val="008A1514"/>
    <w:rsid w:val="008B329D"/>
    <w:rsid w:val="00901F61"/>
    <w:rsid w:val="009070D4"/>
    <w:rsid w:val="00941C5D"/>
    <w:rsid w:val="00960FD2"/>
    <w:rsid w:val="0097051D"/>
    <w:rsid w:val="00972F5A"/>
    <w:rsid w:val="00A32B7B"/>
    <w:rsid w:val="00A7563B"/>
    <w:rsid w:val="00A767A7"/>
    <w:rsid w:val="00A80A11"/>
    <w:rsid w:val="00A9194D"/>
    <w:rsid w:val="00AA4605"/>
    <w:rsid w:val="00AF160B"/>
    <w:rsid w:val="00B068F6"/>
    <w:rsid w:val="00B3710A"/>
    <w:rsid w:val="00B66F02"/>
    <w:rsid w:val="00B81E33"/>
    <w:rsid w:val="00B96360"/>
    <w:rsid w:val="00BC77FB"/>
    <w:rsid w:val="00C959A3"/>
    <w:rsid w:val="00CF309D"/>
    <w:rsid w:val="00D81860"/>
    <w:rsid w:val="00DD4C0C"/>
    <w:rsid w:val="00DF1089"/>
    <w:rsid w:val="00E05B60"/>
    <w:rsid w:val="00E2645C"/>
    <w:rsid w:val="00E31079"/>
    <w:rsid w:val="00E37139"/>
    <w:rsid w:val="00E839A4"/>
    <w:rsid w:val="00EC3422"/>
    <w:rsid w:val="00ED0665"/>
    <w:rsid w:val="00EE7C7A"/>
    <w:rsid w:val="00F23296"/>
    <w:rsid w:val="00F3273C"/>
    <w:rsid w:val="00F61696"/>
    <w:rsid w:val="00FA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0CCA45D"/>
  <w15:docId w15:val="{6701BF41-67F7-4724-BC14-5687D2C9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WW8Num2z0">
    <w:name w:val="WW8Num2z0"/>
    <w:rPr>
      <w:rFonts w:ascii="Verdana" w:hAnsi="Verdana" w:cs="Verdana" w:hint="default"/>
      <w:i/>
      <w:sz w:val="20"/>
      <w:szCs w:val="20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styleId="Akapitzlist">
    <w:name w:val="List Paragraph"/>
    <w:basedOn w:val="Normalny"/>
    <w:uiPriority w:val="34"/>
    <w:qFormat/>
    <w:rsid w:val="005469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696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696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46969"/>
    <w:rPr>
      <w:rFonts w:ascii="Calibri" w:eastAsia="Calibri" w:hAnsi="Calibri"/>
      <w:lang w:eastAsia="zh-CN"/>
    </w:rPr>
  </w:style>
  <w:style w:type="table" w:styleId="Tabela-Siatka">
    <w:name w:val="Table Grid"/>
    <w:basedOn w:val="Standardowy"/>
    <w:uiPriority w:val="59"/>
    <w:rsid w:val="00A76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29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38850-C4C7-4B82-BE80-A598444C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Hryc Maciej</cp:lastModifiedBy>
  <cp:revision>40</cp:revision>
  <cp:lastPrinted>2021-01-14T08:51:00Z</cp:lastPrinted>
  <dcterms:created xsi:type="dcterms:W3CDTF">2021-02-16T13:40:00Z</dcterms:created>
  <dcterms:modified xsi:type="dcterms:W3CDTF">2026-02-05T11:51:00Z</dcterms:modified>
</cp:coreProperties>
</file>